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77777777"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D356ED">
        <w:rPr>
          <w:rFonts w:ascii="Times New Roman" w:hAnsi="Times New Roman"/>
          <w:b/>
          <w:bCs/>
          <w:sz w:val="24"/>
          <w:szCs w:val="24"/>
        </w:rPr>
        <w:t>6</w:t>
      </w:r>
      <w:r w:rsidRPr="00AF09BF">
        <w:rPr>
          <w:rFonts w:ascii="Times New Roman" w:hAnsi="Times New Roman"/>
          <w:b/>
          <w:bCs/>
          <w:sz w:val="24"/>
          <w:szCs w:val="24"/>
        </w:rPr>
        <w:t xml:space="preserve"> do SWZ</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6D5F7098"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t>Niniejsza umowa, zwana dalej „Umową”, została zawarta w wyniku przeprowadzenia postępowania o udzielenie zamówienia publicznego, zgodnie z przepisami ustawy z dnia 11 września 2019 r. - Prawo zamówień publicznych (</w:t>
      </w:r>
      <w:proofErr w:type="spellStart"/>
      <w:r w:rsidRPr="00AF09BF">
        <w:rPr>
          <w:rFonts w:ascii="Times New Roman" w:hAnsi="Times New Roman"/>
          <w:bCs/>
          <w:iCs/>
          <w:sz w:val="24"/>
          <w:szCs w:val="24"/>
        </w:rPr>
        <w:t>t.j</w:t>
      </w:r>
      <w:proofErr w:type="spellEnd"/>
      <w:r w:rsidRPr="00AF09BF">
        <w:rPr>
          <w:rFonts w:ascii="Times New Roman" w:hAnsi="Times New Roman"/>
          <w:bCs/>
          <w:iCs/>
          <w:sz w:val="24"/>
          <w:szCs w:val="24"/>
        </w:rPr>
        <w:t>. Dz. U. z 2024 r. poz. 1320</w:t>
      </w:r>
      <w:r w:rsidR="003B0ECA">
        <w:rPr>
          <w:rFonts w:ascii="Times New Roman" w:hAnsi="Times New Roman"/>
          <w:bCs/>
          <w:iCs/>
          <w:sz w:val="24"/>
          <w:szCs w:val="24"/>
        </w:rPr>
        <w:t xml:space="preserve"> </w:t>
      </w:r>
      <w:r w:rsidRPr="00AF09BF">
        <w:rPr>
          <w:rFonts w:ascii="Times New Roman" w:hAnsi="Times New Roman"/>
          <w:bCs/>
          <w:iCs/>
          <w:sz w:val="24"/>
          <w:szCs w:val="24"/>
        </w:rPr>
        <w:t xml:space="preserve">z późn. zm.), w trybie podstawowym, bez negocjacji, o którym mowa w art. 275 pkt 1 ustawy </w:t>
      </w:r>
      <w:proofErr w:type="spellStart"/>
      <w:r w:rsidRPr="00AF09BF">
        <w:rPr>
          <w:rFonts w:ascii="Times New Roman" w:hAnsi="Times New Roman"/>
          <w:bCs/>
          <w:iCs/>
          <w:sz w:val="24"/>
          <w:szCs w:val="24"/>
        </w:rPr>
        <w:t>Pzp</w:t>
      </w:r>
      <w:proofErr w:type="spellEnd"/>
      <w:r w:rsidRPr="00AF09BF">
        <w:rPr>
          <w:rFonts w:ascii="Times New Roman" w:hAnsi="Times New Roman"/>
          <w:bCs/>
          <w:iCs/>
          <w:sz w:val="24"/>
          <w:szCs w:val="24"/>
        </w:rPr>
        <w:t>.</w:t>
      </w:r>
    </w:p>
    <w:p w14:paraId="3D54FBDC" w14:textId="36CDB495"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ze środków </w:t>
      </w:r>
      <w:r w:rsidR="00E06028" w:rsidRPr="00E06028">
        <w:rPr>
          <w:rFonts w:ascii="Times New Roman" w:hAnsi="Times New Roman"/>
          <w:bCs/>
          <w:iCs/>
          <w:sz w:val="24"/>
          <w:szCs w:val="24"/>
        </w:rPr>
        <w:t xml:space="preserve">Europejskiego Funduszu </w:t>
      </w:r>
      <w:r w:rsidR="00542FC2">
        <w:rPr>
          <w:rFonts w:ascii="Times New Roman" w:hAnsi="Times New Roman"/>
          <w:bCs/>
          <w:iCs/>
          <w:sz w:val="24"/>
          <w:szCs w:val="24"/>
        </w:rPr>
        <w:t>Społecznego Plus</w:t>
      </w:r>
      <w:r w:rsidR="003B0ECA" w:rsidRPr="003B0ECA">
        <w:rPr>
          <w:rFonts w:ascii="Times New Roman" w:hAnsi="Times New Roman"/>
          <w:bCs/>
          <w:iCs/>
          <w:sz w:val="24"/>
          <w:szCs w:val="24"/>
        </w:rPr>
        <w:t xml:space="preserve"> w ramach Programu Regionalnego Fundusze Europejskie dla Łódzkiego 2021-2027, nr umowy </w:t>
      </w:r>
      <w:r w:rsidR="00E976B3" w:rsidRPr="00E976B3">
        <w:rPr>
          <w:rFonts w:ascii="Times New Roman" w:hAnsi="Times New Roman"/>
          <w:bCs/>
          <w:iCs/>
          <w:sz w:val="24"/>
          <w:szCs w:val="24"/>
        </w:rPr>
        <w:t>FELD.08.08-IZ.00-0086/23-00</w:t>
      </w:r>
      <w:r w:rsidRPr="00AF09BF">
        <w:rPr>
          <w:rFonts w:ascii="Times New Roman" w:hAnsi="Times New Roman"/>
          <w:bCs/>
          <w:iCs/>
          <w:sz w:val="24"/>
          <w:szCs w:val="24"/>
        </w:rPr>
        <w:t>.</w:t>
      </w:r>
    </w:p>
    <w:p w14:paraId="5E4FC4E8" w14:textId="77777777" w:rsidR="0089635C" w:rsidRDefault="0089635C" w:rsidP="00844773">
      <w:pPr>
        <w:keepNext/>
        <w:keepLines/>
        <w:spacing w:after="0" w:line="360" w:lineRule="auto"/>
        <w:jc w:val="center"/>
        <w:rPr>
          <w:rFonts w:ascii="Times New Roman" w:hAnsi="Times New Roman"/>
          <w:b/>
          <w:bCs/>
          <w:sz w:val="24"/>
          <w:szCs w:val="24"/>
        </w:rPr>
      </w:pPr>
    </w:p>
    <w:p w14:paraId="3C401D3D" w14:textId="77777777" w:rsidR="0089635C" w:rsidRDefault="0089635C" w:rsidP="00844773">
      <w:pPr>
        <w:keepNext/>
        <w:keepLines/>
        <w:spacing w:after="0" w:line="360" w:lineRule="auto"/>
        <w:jc w:val="center"/>
        <w:rPr>
          <w:rFonts w:ascii="Times New Roman" w:hAnsi="Times New Roman"/>
          <w:b/>
          <w:bCs/>
          <w:sz w:val="24"/>
          <w:szCs w:val="24"/>
        </w:rPr>
      </w:pPr>
    </w:p>
    <w:p w14:paraId="7E72062A" w14:textId="77777777" w:rsidR="0089635C" w:rsidRDefault="0089635C" w:rsidP="00844773">
      <w:pPr>
        <w:keepNext/>
        <w:keepLines/>
        <w:spacing w:after="0" w:line="360" w:lineRule="auto"/>
        <w:jc w:val="center"/>
        <w:rPr>
          <w:rFonts w:ascii="Times New Roman" w:hAnsi="Times New Roman"/>
          <w:b/>
          <w:bCs/>
          <w:sz w:val="24"/>
          <w:szCs w:val="24"/>
        </w:rPr>
      </w:pPr>
    </w:p>
    <w:p w14:paraId="2DF86515" w14:textId="02AE940A"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lastRenderedPageBreak/>
        <w:t>§ 1</w:t>
      </w:r>
    </w:p>
    <w:p w14:paraId="2D4AAAC6" w14:textId="588B7111" w:rsidR="00B368BB" w:rsidRPr="0089635C" w:rsidRDefault="00B368BB" w:rsidP="0089635C">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89635C">
        <w:rPr>
          <w:rFonts w:ascii="Times New Roman" w:hAnsi="Times New Roman"/>
          <w:sz w:val="24"/>
          <w:szCs w:val="24"/>
        </w:rPr>
        <w:t xml:space="preserve">Przedmiotem niniejszej Umowy jest </w:t>
      </w:r>
      <w:r w:rsidR="009B6250" w:rsidRPr="0089635C">
        <w:rPr>
          <w:rFonts w:ascii="Times New Roman" w:hAnsi="Times New Roman"/>
          <w:sz w:val="24"/>
          <w:szCs w:val="24"/>
        </w:rPr>
        <w:t>realizacja</w:t>
      </w:r>
      <w:r w:rsidRPr="0089635C">
        <w:rPr>
          <w:rFonts w:ascii="Times New Roman" w:hAnsi="Times New Roman"/>
          <w:sz w:val="24"/>
          <w:szCs w:val="24"/>
        </w:rPr>
        <w:t xml:space="preserve"> przez Wykonawcę na rzecz Zam</w:t>
      </w:r>
      <w:r w:rsidR="00887D3B" w:rsidRPr="0089635C">
        <w:rPr>
          <w:rFonts w:ascii="Times New Roman" w:hAnsi="Times New Roman"/>
          <w:sz w:val="24"/>
          <w:szCs w:val="24"/>
        </w:rPr>
        <w:t>awiającego zamówienia pod nazwą</w:t>
      </w:r>
      <w:r w:rsidR="00BA1AFF" w:rsidRPr="0089635C">
        <w:rPr>
          <w:rFonts w:ascii="Times New Roman" w:hAnsi="Times New Roman"/>
          <w:sz w:val="24"/>
          <w:szCs w:val="24"/>
        </w:rPr>
        <w:t xml:space="preserve">: </w:t>
      </w:r>
      <w:r w:rsidR="007669BB" w:rsidRPr="007669BB">
        <w:rPr>
          <w:rFonts w:ascii="Times New Roman" w:eastAsia="Arial" w:hAnsi="Times New Roman"/>
          <w:b/>
          <w:bCs/>
          <w:color w:val="000000"/>
          <w:sz w:val="24"/>
          <w:szCs w:val="24"/>
          <w:lang w:eastAsia="ar-SA"/>
        </w:rPr>
        <w:t>Zakup, dostawa i montaż mebli w ramach realizacji projektu pn.: "Ekonomista +handlowiec = mistrz zawodowiec” w Zespole Szkół Nr 3 im. Władysława Grabskiego w Kutnie w ramach Programu Regionalnego Fundusze Europejskie dla Łódzkiego na lata 2021-2027, Priorytet FELD.08 Fundusze europejskie dla edukacji i kadr w Łódzkiem, Działanie FELD 08.08 Kształcenie zawodowe  (FELD.08.08-IZ.00-0086/23-00)</w:t>
      </w:r>
      <w:r w:rsidR="00541AB2">
        <w:rPr>
          <w:rFonts w:ascii="Times New Roman" w:eastAsia="Arial" w:hAnsi="Times New Roman"/>
          <w:b/>
          <w:bCs/>
          <w:color w:val="000000"/>
          <w:sz w:val="24"/>
          <w:szCs w:val="24"/>
          <w:lang w:eastAsia="ar-SA"/>
        </w:rPr>
        <w:t xml:space="preserve">, </w:t>
      </w:r>
      <w:r w:rsidRPr="0089635C">
        <w:rPr>
          <w:rFonts w:ascii="Times New Roman" w:hAnsi="Times New Roman"/>
          <w:color w:val="000000" w:themeColor="text1"/>
          <w:sz w:val="24"/>
          <w:szCs w:val="24"/>
        </w:rPr>
        <w:t>zwanego dalej "przedmiotem Umowy")</w:t>
      </w:r>
      <w:r w:rsidR="009D1B34" w:rsidRPr="0089635C">
        <w:rPr>
          <w:rFonts w:ascii="Times New Roman" w:hAnsi="Times New Roman"/>
          <w:color w:val="000000" w:themeColor="text1"/>
          <w:sz w:val="24"/>
          <w:szCs w:val="24"/>
        </w:rPr>
        <w:t>.</w:t>
      </w:r>
    </w:p>
    <w:p w14:paraId="190EAEB7" w14:textId="77E94F51" w:rsidR="00F823FB" w:rsidRDefault="00F823FB">
      <w:pPr>
        <w:keepNext/>
        <w:keepLines/>
        <w:numPr>
          <w:ilvl w:val="0"/>
          <w:numId w:val="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Przedmiotem zamówienia jest dostawa </w:t>
      </w:r>
      <w:r w:rsidR="00541AB2">
        <w:rPr>
          <w:rFonts w:ascii="Times New Roman" w:hAnsi="Times New Roman"/>
          <w:sz w:val="24"/>
          <w:szCs w:val="24"/>
        </w:rPr>
        <w:t xml:space="preserve">mebli dla Zespołu Szkół </w:t>
      </w:r>
      <w:r w:rsidR="00145641">
        <w:rPr>
          <w:rFonts w:ascii="Times New Roman" w:hAnsi="Times New Roman"/>
          <w:sz w:val="24"/>
          <w:szCs w:val="24"/>
        </w:rPr>
        <w:t>nr 3 im. Władysława Grabskiego w Kutnie</w:t>
      </w:r>
      <w:r w:rsidR="003A3459">
        <w:rPr>
          <w:rFonts w:ascii="Times New Roman" w:hAnsi="Times New Roman"/>
          <w:sz w:val="24"/>
          <w:szCs w:val="24"/>
        </w:rPr>
        <w:t xml:space="preserve"> pod adresem</w:t>
      </w:r>
      <w:r w:rsidR="00790297">
        <w:rPr>
          <w:rFonts w:ascii="Times New Roman" w:hAnsi="Times New Roman"/>
          <w:sz w:val="24"/>
          <w:szCs w:val="24"/>
        </w:rPr>
        <w:t>: ul. Kościuszki 24, 99-300 Kutno.</w:t>
      </w:r>
    </w:p>
    <w:p w14:paraId="24864719" w14:textId="69EBE074"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77777777" w:rsidR="00034384" w:rsidRPr="00E06028" w:rsidRDefault="00653301">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w:t>
      </w:r>
      <w:r w:rsidR="008A23D8">
        <w:rPr>
          <w:rFonts w:ascii="Times New Roman" w:hAnsi="Times New Roman"/>
          <w:sz w:val="24"/>
          <w:szCs w:val="24"/>
        </w:rPr>
        <w:t>a</w:t>
      </w:r>
      <w:r w:rsidR="00034384" w:rsidRPr="00D51E0F">
        <w:rPr>
          <w:rFonts w:ascii="Times New Roman" w:hAnsi="Times New Roman"/>
          <w:sz w:val="24"/>
          <w:szCs w:val="24"/>
        </w:rPr>
        <w:t xml:space="preserve"> Warunków </w:t>
      </w:r>
      <w:r w:rsidRPr="00E06028">
        <w:rPr>
          <w:rFonts w:ascii="Times New Roman" w:hAnsi="Times New Roman"/>
          <w:sz w:val="24"/>
          <w:szCs w:val="24"/>
        </w:rPr>
        <w:t xml:space="preserve">Zamówienia </w:t>
      </w:r>
      <w:r w:rsidR="00937D9A" w:rsidRPr="00E06028">
        <w:rPr>
          <w:rFonts w:ascii="Times New Roman" w:hAnsi="Times New Roman"/>
          <w:sz w:val="24"/>
          <w:szCs w:val="24"/>
        </w:rPr>
        <w:t xml:space="preserve">oraz Załącznik nr </w:t>
      </w:r>
      <w:r w:rsidR="00E06028" w:rsidRPr="00E06028">
        <w:rPr>
          <w:rFonts w:ascii="Times New Roman" w:hAnsi="Times New Roman"/>
          <w:sz w:val="24"/>
          <w:szCs w:val="24"/>
        </w:rPr>
        <w:t>1a</w:t>
      </w:r>
      <w:r w:rsidR="0098381D" w:rsidRPr="00E06028">
        <w:rPr>
          <w:rFonts w:ascii="Times New Roman" w:hAnsi="Times New Roman"/>
          <w:sz w:val="24"/>
          <w:szCs w:val="24"/>
        </w:rPr>
        <w:t xml:space="preserve"> do </w:t>
      </w:r>
      <w:r w:rsidR="00CA3A83" w:rsidRPr="00E06028">
        <w:rPr>
          <w:rFonts w:ascii="Times New Roman" w:hAnsi="Times New Roman"/>
          <w:sz w:val="24"/>
          <w:szCs w:val="24"/>
        </w:rPr>
        <w:t>SWZ</w:t>
      </w:r>
      <w:r w:rsidRPr="00E06028">
        <w:rPr>
          <w:rFonts w:ascii="Times New Roman" w:hAnsi="Times New Roman"/>
          <w:sz w:val="24"/>
          <w:szCs w:val="24"/>
        </w:rPr>
        <w:t xml:space="preserve"> (wraz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08A662D0"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Zakup</w:t>
      </w:r>
      <w:r w:rsidR="00D56F03">
        <w:rPr>
          <w:rFonts w:ascii="Times New Roman" w:hAnsi="Times New Roman"/>
          <w:sz w:val="24"/>
          <w:szCs w:val="24"/>
        </w:rPr>
        <w:t xml:space="preserve">,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w:t>
      </w:r>
      <w:r w:rsidR="00D56F03">
        <w:rPr>
          <w:rFonts w:ascii="Times New Roman" w:hAnsi="Times New Roman"/>
          <w:sz w:val="24"/>
          <w:szCs w:val="24"/>
        </w:rPr>
        <w:t>i montaż mebli</w:t>
      </w:r>
      <w:r w:rsidR="00653301" w:rsidRPr="00D51E0F">
        <w:rPr>
          <w:rFonts w:ascii="Times New Roman" w:hAnsi="Times New Roman"/>
          <w:sz w:val="24"/>
          <w:szCs w:val="24"/>
        </w:rPr>
        <w:t>,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77777777"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77777777"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7AEA65F7" w14:textId="03ACAF55"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Sprzęt posiada niezbędne </w:t>
      </w:r>
      <w:r w:rsidR="00B90D14">
        <w:rPr>
          <w:rFonts w:ascii="Times New Roman" w:hAnsi="Times New Roman"/>
          <w:sz w:val="24"/>
          <w:szCs w:val="24"/>
        </w:rPr>
        <w:t>certyfikaty jakości</w:t>
      </w:r>
      <w:r w:rsidR="0036131C" w:rsidRPr="00D51E0F">
        <w:rPr>
          <w:rFonts w:ascii="Times New Roman" w:hAnsi="Times New Roman"/>
          <w:sz w:val="24"/>
          <w:szCs w:val="24"/>
        </w:rPr>
        <w:t xml:space="preserve"> – o ile dotyczy.</w:t>
      </w:r>
    </w:p>
    <w:p w14:paraId="0D56ACC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sprzęt będzie </w:t>
      </w:r>
      <w:r w:rsidRPr="00E06028">
        <w:rPr>
          <w:rFonts w:ascii="Times New Roman" w:hAnsi="Times New Roman"/>
          <w:sz w:val="24"/>
          <w:szCs w:val="24"/>
        </w:rPr>
        <w:t xml:space="preserve">fabrycznie nowy, oryginalnie zapakowany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204529F3" w14:textId="77777777"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Zakończenie dostawy sprzętu przez Wykonawcę nastąpi nie później </w:t>
      </w:r>
      <w:r w:rsidRPr="00167CB1">
        <w:rPr>
          <w:rFonts w:ascii="Times New Roman" w:hAnsi="Times New Roman"/>
          <w:sz w:val="24"/>
          <w:szCs w:val="24"/>
        </w:rPr>
        <w:t xml:space="preserve">niż w terminie </w:t>
      </w:r>
      <w:r w:rsidR="0030616D">
        <w:rPr>
          <w:rFonts w:ascii="Times New Roman" w:hAnsi="Times New Roman"/>
          <w:sz w:val="24"/>
          <w:szCs w:val="24"/>
        </w:rPr>
        <w:t>……</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p>
    <w:p w14:paraId="18671C02" w14:textId="77777777"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6AA2C34" w14:textId="07E0475E"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r w:rsidR="008A23D8" w:rsidRPr="00D51E0F">
        <w:rPr>
          <w:rFonts w:ascii="Times New Roman" w:hAnsi="Times New Roman"/>
          <w:sz w:val="24"/>
          <w:szCs w:val="24"/>
        </w:rPr>
        <w:t>uruchomienie -jeśli dotyczy</w:t>
      </w:r>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w:t>
      </w:r>
      <w:r w:rsidR="00453AE7">
        <w:rPr>
          <w:rFonts w:ascii="Times New Roman" w:hAnsi="Times New Roman"/>
          <w:sz w:val="24"/>
          <w:szCs w:val="24"/>
        </w:rPr>
        <w:t xml:space="preserve">u </w:t>
      </w:r>
      <w:r w:rsidRPr="00D51E0F">
        <w:rPr>
          <w:rFonts w:ascii="Times New Roman" w:hAnsi="Times New Roman"/>
          <w:sz w:val="24"/>
          <w:szCs w:val="24"/>
        </w:rPr>
        <w:t>jest data podpisania protokołu odbioru przez Zamawiającego.</w:t>
      </w:r>
    </w:p>
    <w:p w14:paraId="096E9891" w14:textId="77777777"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Pr="00D51E0F">
        <w:rPr>
          <w:rFonts w:ascii="Times New Roman" w:hAnsi="Times New Roman"/>
          <w:sz w:val="24"/>
          <w:szCs w:val="24"/>
        </w:rPr>
        <w:t xml:space="preserve">o rzeczywistym terminie dostawy. </w:t>
      </w:r>
    </w:p>
    <w:p w14:paraId="72DFA5B3" w14:textId="77777777"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p>
    <w:p w14:paraId="08E4B89F" w14:textId="77777777" w:rsidR="00B032DB" w:rsidRPr="00D51E0F"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498B5127" w14:textId="77777777" w:rsidR="00653301" w:rsidRPr="00D51E0F" w:rsidRDefault="00653301" w:rsidP="00D51E0F">
      <w:pPr>
        <w:pStyle w:val="Nrparagrafu"/>
        <w:spacing w:line="360" w:lineRule="auto"/>
        <w:rPr>
          <w:szCs w:val="24"/>
        </w:rPr>
      </w:pPr>
      <w:r w:rsidRPr="00D51E0F">
        <w:rPr>
          <w:szCs w:val="24"/>
        </w:rPr>
        <w:t>4</w:t>
      </w:r>
    </w:p>
    <w:p w14:paraId="00B51126" w14:textId="421E86D6" w:rsidR="006A39C3"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w:t>
      </w:r>
      <w:r w:rsidRPr="00D51E0F">
        <w:rPr>
          <w:rFonts w:ascii="Times New Roman" w:hAnsi="Times New Roman"/>
          <w:sz w:val="24"/>
          <w:szCs w:val="24"/>
        </w:rPr>
        <w:t>na prawidłowe działanie dostarczonego</w:t>
      </w:r>
      <w:r w:rsidR="00453AE7">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3D5F9953"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u Zamawiającego, a w przypadku konieczności naprawy uszkodzonego sprzętu poza miejscem jego zainstalowania</w:t>
      </w:r>
      <w:r w:rsidR="008A23D8">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1789D9AD" w14:textId="77777777" w:rsidR="00653301" w:rsidRPr="00D51E0F" w:rsidRDefault="00653301">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 xml:space="preserve">w § 3 ust. </w:t>
      </w:r>
      <w:r w:rsidR="008A23D8">
        <w:rPr>
          <w:rFonts w:ascii="Times New Roman" w:hAnsi="Times New Roman"/>
          <w:sz w:val="24"/>
          <w:szCs w:val="24"/>
        </w:rPr>
        <w:t>5</w:t>
      </w:r>
      <w:r w:rsidRPr="00D51E0F">
        <w:rPr>
          <w:rFonts w:ascii="Times New Roman" w:hAnsi="Times New Roman"/>
          <w:sz w:val="24"/>
          <w:szCs w:val="24"/>
        </w:rPr>
        <w:t>.</w:t>
      </w:r>
    </w:p>
    <w:p w14:paraId="1E707C98"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 przez upoważnionego pracownika. Wykonawca potwierdzi zgłoszenie awarii (na adres e-mail</w:t>
      </w:r>
      <w:r w:rsidR="004250CD" w:rsidRPr="00D51E0F">
        <w:rPr>
          <w:rFonts w:ascii="Times New Roman" w:hAnsi="Times New Roman"/>
          <w:sz w:val="24"/>
          <w:szCs w:val="24"/>
        </w:rPr>
        <w:t>…………………….</w:t>
      </w:r>
      <w:r w:rsidRPr="00D51E0F">
        <w:rPr>
          <w:rFonts w:ascii="Times New Roman" w:hAnsi="Times New Roman"/>
          <w:sz w:val="24"/>
          <w:szCs w:val="24"/>
        </w:rPr>
        <w:t xml:space="preserve">). </w:t>
      </w:r>
    </w:p>
    <w:p w14:paraId="5C689647" w14:textId="5BD58E05"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lastRenderedPageBreak/>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 xml:space="preserve">ciągu </w:t>
      </w:r>
      <w:bookmarkStart w:id="8" w:name="_Hlk179396858"/>
      <w:r w:rsidR="008A23D8">
        <w:rPr>
          <w:rFonts w:ascii="Times New Roman" w:hAnsi="Times New Roman"/>
          <w:sz w:val="24"/>
          <w:szCs w:val="24"/>
        </w:rPr>
        <w:t>7</w:t>
      </w:r>
      <w:r w:rsidR="00FA2E75">
        <w:rPr>
          <w:rFonts w:ascii="Times New Roman" w:hAnsi="Times New Roman"/>
          <w:sz w:val="24"/>
          <w:szCs w:val="24"/>
        </w:rPr>
        <w:t xml:space="preserve"> </w:t>
      </w:r>
      <w:r w:rsidR="008A23D8">
        <w:rPr>
          <w:rFonts w:ascii="Times New Roman" w:hAnsi="Times New Roman"/>
          <w:sz w:val="24"/>
          <w:szCs w:val="24"/>
        </w:rPr>
        <w:t>dni kalendarzowych</w:t>
      </w:r>
      <w:bookmarkEnd w:id="8"/>
      <w:r w:rsidRPr="00D51E0F">
        <w:rPr>
          <w:rFonts w:ascii="Times New Roman" w:hAnsi="Times New Roman"/>
          <w:sz w:val="24"/>
          <w:szCs w:val="24"/>
        </w:rPr>
        <w:t>, licząc od chwili otrzymania zawiadomienia o awarii. W przypadku niemożności naprawy uszkodzonego sprzętu w miejscu jego zainstalowania w cią</w:t>
      </w:r>
      <w:r w:rsidR="006A39C3" w:rsidRPr="00D51E0F">
        <w:rPr>
          <w:rFonts w:ascii="Times New Roman" w:hAnsi="Times New Roman"/>
          <w:sz w:val="24"/>
          <w:szCs w:val="24"/>
        </w:rPr>
        <w:t xml:space="preserve">gu </w:t>
      </w:r>
      <w:r w:rsidR="008A23D8"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8A23D8">
        <w:rPr>
          <w:rFonts w:ascii="Times New Roman" w:hAnsi="Times New Roman"/>
          <w:sz w:val="24"/>
          <w:szCs w:val="24"/>
        </w:rPr>
        <w:t>48</w:t>
      </w:r>
      <w:r w:rsidRPr="00D51E0F">
        <w:rPr>
          <w:rFonts w:ascii="Times New Roman" w:hAnsi="Times New Roman"/>
          <w:sz w:val="24"/>
          <w:szCs w:val="24"/>
        </w:rPr>
        <w:t xml:space="preserve"> godzin od chwili zgłoszenia awarii.</w:t>
      </w:r>
    </w:p>
    <w:p w14:paraId="335A1170" w14:textId="77777777"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sidR="00B37145">
        <w:rPr>
          <w:rFonts w:ascii="Times New Roman" w:hAnsi="Times New Roman"/>
          <w:sz w:val="24"/>
          <w:szCs w:val="24"/>
        </w:rPr>
        <w:t>30</w:t>
      </w:r>
      <w:r w:rsidRPr="00D51E0F">
        <w:rPr>
          <w:rFonts w:ascii="Times New Roman" w:hAnsi="Times New Roman"/>
          <w:sz w:val="24"/>
          <w:szCs w:val="24"/>
        </w:rPr>
        <w:t xml:space="preserve"> dni kalendarzowych.</w:t>
      </w:r>
    </w:p>
    <w:p w14:paraId="215BC1E4" w14:textId="77777777" w:rsidR="00653301"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8A23D8">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582A1740" w14:textId="77777777" w:rsidR="00B37145"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61CAE0C4" w14:textId="77777777" w:rsidR="00B37145" w:rsidRPr="00D51E0F"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w:t>
      </w:r>
      <w:r w:rsidR="007C18F3">
        <w:rPr>
          <w:rFonts w:ascii="Times New Roman" w:hAnsi="Times New Roman"/>
          <w:sz w:val="24"/>
          <w:szCs w:val="24"/>
        </w:rPr>
        <w:t>na okres ….. miesięcy licząc od dnia podpisania protokołu wymiany.</w:t>
      </w:r>
    </w:p>
    <w:p w14:paraId="3F1DBC55"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Pr="00D51E0F" w:rsidRDefault="00653301" w:rsidP="00D51E0F">
      <w:pPr>
        <w:pStyle w:val="Nrparagrafu"/>
        <w:spacing w:line="360" w:lineRule="auto"/>
        <w:rPr>
          <w:szCs w:val="24"/>
        </w:rPr>
      </w:pPr>
      <w:r w:rsidRPr="00D51E0F">
        <w:rPr>
          <w:szCs w:val="24"/>
        </w:rPr>
        <w:t>5</w:t>
      </w:r>
    </w:p>
    <w:p w14:paraId="6ACA6051" w14:textId="77777777" w:rsidR="00653301" w:rsidRPr="00D51E0F" w:rsidRDefault="00653301" w:rsidP="00D51E0F">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70DDEC79" w14:textId="77777777" w:rsidR="00653301" w:rsidRPr="00D51E0F" w:rsidRDefault="00653301" w:rsidP="00D51E0F">
      <w:pPr>
        <w:pStyle w:val="Nrparagrafu"/>
        <w:spacing w:line="360" w:lineRule="auto"/>
        <w:rPr>
          <w:szCs w:val="24"/>
        </w:rPr>
      </w:pPr>
      <w:r w:rsidRPr="00D51E0F">
        <w:rPr>
          <w:szCs w:val="24"/>
        </w:rPr>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6B1CC9E7" w14:textId="4310B5F5"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w:t>
      </w:r>
      <w:r w:rsidR="00E44609">
        <w:rPr>
          <w:rFonts w:ascii="Times New Roman" w:hAnsi="Times New Roman"/>
          <w:sz w:val="24"/>
          <w:szCs w:val="24"/>
        </w:rPr>
        <w:t xml:space="preserve">Europejskiego </w:t>
      </w:r>
      <w:r w:rsidR="00453AE7" w:rsidRPr="00453AE7">
        <w:rPr>
          <w:rFonts w:ascii="Times New Roman" w:hAnsi="Times New Roman"/>
          <w:sz w:val="24"/>
          <w:szCs w:val="24"/>
        </w:rPr>
        <w:t xml:space="preserve">Funduszu </w:t>
      </w:r>
      <w:r w:rsidR="00E44609">
        <w:rPr>
          <w:rFonts w:ascii="Times New Roman" w:hAnsi="Times New Roman"/>
          <w:sz w:val="24"/>
          <w:szCs w:val="24"/>
        </w:rPr>
        <w:t>Społecznego Plus</w:t>
      </w:r>
      <w:r w:rsidR="00453AE7" w:rsidRPr="00453AE7">
        <w:rPr>
          <w:rFonts w:ascii="Times New Roman" w:hAnsi="Times New Roman"/>
          <w:sz w:val="24"/>
          <w:szCs w:val="24"/>
        </w:rPr>
        <w:t xml:space="preserve"> w ramach Programu Regionalnego Fundusze Europejskie dla Łódzkiego 2021-2027, nr umowy FELD.</w:t>
      </w:r>
      <w:r w:rsidR="001336A7">
        <w:rPr>
          <w:rFonts w:ascii="Times New Roman" w:hAnsi="Times New Roman"/>
          <w:sz w:val="24"/>
          <w:szCs w:val="24"/>
        </w:rPr>
        <w:t>08.08-</w:t>
      </w:r>
      <w:r w:rsidR="00D3453D">
        <w:rPr>
          <w:rFonts w:ascii="Times New Roman" w:hAnsi="Times New Roman"/>
          <w:sz w:val="24"/>
          <w:szCs w:val="24"/>
        </w:rPr>
        <w:t>IŻ.00-0086/23-00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0E24C4A0"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od towarów</w:t>
      </w:r>
      <w:r w:rsidR="005008A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77777777"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9" w:name="_Hlk179719088"/>
      <w:r w:rsidRPr="00D51E0F">
        <w:rPr>
          <w:szCs w:val="24"/>
        </w:rPr>
        <w:lastRenderedPageBreak/>
        <w:t>1</w:t>
      </w:r>
      <w:r w:rsidR="0014776F">
        <w:rPr>
          <w:szCs w:val="24"/>
        </w:rPr>
        <w:t>1</w:t>
      </w:r>
    </w:p>
    <w:bookmarkEnd w:id="9"/>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E214C" w14:textId="77777777" w:rsidR="007517EF" w:rsidRDefault="007517EF" w:rsidP="00614E6C">
      <w:pPr>
        <w:spacing w:after="0" w:line="240" w:lineRule="auto"/>
      </w:pPr>
      <w:r>
        <w:separator/>
      </w:r>
    </w:p>
  </w:endnote>
  <w:endnote w:type="continuationSeparator" w:id="0">
    <w:p w14:paraId="4A5F408E" w14:textId="77777777" w:rsidR="007517EF" w:rsidRDefault="007517EF"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1EA5F024" w14:textId="6829B3FE" w:rsidR="003B0ECA" w:rsidRDefault="003B0ECA">
        <w:pPr>
          <w:pStyle w:val="Stopka"/>
          <w:jc w:val="right"/>
        </w:pPr>
        <w:r>
          <w:fldChar w:fldCharType="begin"/>
        </w:r>
        <w:r>
          <w:instrText>PAGE   \* MERGEFORMAT</w:instrText>
        </w:r>
        <w:r>
          <w:fldChar w:fldCharType="separate"/>
        </w:r>
        <w:r>
          <w:t>2</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182EBD6F" w14:textId="77777777" w:rsidR="008F4CB8" w:rsidRPr="008F4CB8" w:rsidRDefault="008F4CB8" w:rsidP="008F4CB8">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8F4CB8">
          <w:rPr>
            <w:rFonts w:ascii="Tahoma" w:eastAsia="Times New Roman" w:hAnsi="Tahoma"/>
            <w:b/>
            <w:bCs/>
            <w:color w:val="000000" w:themeColor="text1"/>
            <w:sz w:val="18"/>
            <w:szCs w:val="18"/>
            <w:lang w:eastAsia="pl-PL"/>
          </w:rPr>
          <w:t>"Ekonomista +handlowiec = mistrz zawodowiec” współfinansowanego ze środków Europejskiego Funduszu Społecznego Plus w ramach Programu Regionalnego Fundusze Europejskie dla Łódzkiego 2021-2027, nr umowy FELD.08.08-IZ.00-0086/23-00.</w:t>
        </w:r>
      </w:p>
      <w:p w14:paraId="542611D5" w14:textId="77777777" w:rsidR="008F4CB8" w:rsidRPr="008F4CB8" w:rsidRDefault="008F4CB8" w:rsidP="008F4CB8">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8F4CB8">
          <w:rPr>
            <w:rFonts w:ascii="Tahoma" w:eastAsia="Times New Roman" w:hAnsi="Tahoma"/>
            <w:b/>
            <w:bCs/>
            <w:color w:val="000000" w:themeColor="text1"/>
            <w:sz w:val="18"/>
            <w:szCs w:val="18"/>
            <w:lang w:eastAsia="pl-PL"/>
          </w:rPr>
          <w:t>Beneficjent: Powiat Kutnowski</w:t>
        </w:r>
      </w:p>
      <w:p w14:paraId="5386EF4B" w14:textId="77777777" w:rsidR="008F4CB8" w:rsidRPr="008F4CB8" w:rsidRDefault="008F4CB8" w:rsidP="008F4CB8">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8F4CB8">
          <w:rPr>
            <w:rFonts w:ascii="Tahoma" w:eastAsia="Times New Roman" w:hAnsi="Tahoma"/>
            <w:b/>
            <w:bCs/>
            <w:color w:val="000000" w:themeColor="text1"/>
            <w:sz w:val="18"/>
            <w:szCs w:val="18"/>
            <w:lang w:eastAsia="pl-PL"/>
          </w:rPr>
          <w:t>Realizator: Zespół Szkół nr 3 im. Władysława Grabskiego w Kutnie ul. Kościuszki 24, 99-300 Kutno</w:t>
        </w:r>
      </w:p>
      <w:p w14:paraId="075AC829" w14:textId="7A97050E" w:rsidR="003B0ECA" w:rsidRPr="003B0ECA" w:rsidRDefault="00000000" w:rsidP="008F4CB8">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4631BE" w14:textId="77777777" w:rsidR="007517EF" w:rsidRDefault="007517EF" w:rsidP="00614E6C">
      <w:pPr>
        <w:spacing w:after="0" w:line="240" w:lineRule="auto"/>
      </w:pPr>
      <w:r>
        <w:separator/>
      </w:r>
    </w:p>
  </w:footnote>
  <w:footnote w:type="continuationSeparator" w:id="0">
    <w:p w14:paraId="60C4CC79" w14:textId="77777777" w:rsidR="007517EF" w:rsidRDefault="007517EF"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D3E2A" w14:textId="0A331D41" w:rsidR="008C1E75" w:rsidRDefault="0056290E" w:rsidP="008C1E75">
    <w:pPr>
      <w:spacing w:after="0"/>
      <w:jc w:val="center"/>
      <w:rPr>
        <w:rFonts w:ascii="Arial" w:eastAsia="Arial" w:hAnsi="Arial" w:cs="Arial"/>
      </w:rPr>
    </w:pPr>
    <w:r>
      <w:rPr>
        <w:noProof/>
      </w:rPr>
      <w:drawing>
        <wp:inline distT="0" distB="0" distL="0" distR="0" wp14:anchorId="65F6046D" wp14:editId="34817C93">
          <wp:extent cx="5759450" cy="58547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854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7"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8"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0"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1"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2"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3"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4"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8"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0"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2"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3"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8"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1"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70065114">
    <w:abstractNumId w:val="44"/>
  </w:num>
  <w:num w:numId="2" w16cid:durableId="1405682709">
    <w:abstractNumId w:val="41"/>
  </w:num>
  <w:num w:numId="3" w16cid:durableId="1024744001">
    <w:abstractNumId w:val="33"/>
  </w:num>
  <w:num w:numId="4" w16cid:durableId="755177061">
    <w:abstractNumId w:val="37"/>
  </w:num>
  <w:num w:numId="5" w16cid:durableId="393427614">
    <w:abstractNumId w:val="18"/>
  </w:num>
  <w:num w:numId="6" w16cid:durableId="196241671">
    <w:abstractNumId w:val="27"/>
  </w:num>
  <w:num w:numId="7" w16cid:durableId="626663187">
    <w:abstractNumId w:val="21"/>
  </w:num>
  <w:num w:numId="8" w16cid:durableId="181628795">
    <w:abstractNumId w:val="0"/>
    <w:lvlOverride w:ilvl="0">
      <w:lvl w:ilvl="0">
        <w:start w:val="1"/>
        <w:numFmt w:val="bullet"/>
        <w:pStyle w:val="Nrparagrafu"/>
        <w:lvlText w:val="§"/>
        <w:legacy w:legacy="1" w:legacySpace="57" w:legacyIndent="0"/>
        <w:lvlJc w:val="left"/>
      </w:lvl>
    </w:lvlOverride>
  </w:num>
  <w:num w:numId="9" w16cid:durableId="1902672667">
    <w:abstractNumId w:val="23"/>
  </w:num>
  <w:num w:numId="10" w16cid:durableId="2042125533">
    <w:abstractNumId w:val="31"/>
  </w:num>
  <w:num w:numId="11" w16cid:durableId="446852441">
    <w:abstractNumId w:val="40"/>
  </w:num>
  <w:num w:numId="12" w16cid:durableId="1257439310">
    <w:abstractNumId w:val="17"/>
  </w:num>
  <w:num w:numId="13" w16cid:durableId="2084258420">
    <w:abstractNumId w:val="24"/>
  </w:num>
  <w:num w:numId="14" w16cid:durableId="635986520">
    <w:abstractNumId w:val="15"/>
  </w:num>
  <w:num w:numId="15" w16cid:durableId="1264605521">
    <w:abstractNumId w:val="22"/>
  </w:num>
  <w:num w:numId="16" w16cid:durableId="1948002102">
    <w:abstractNumId w:val="42"/>
  </w:num>
  <w:num w:numId="17" w16cid:durableId="2003924460">
    <w:abstractNumId w:val="28"/>
  </w:num>
  <w:num w:numId="18" w16cid:durableId="1052313788">
    <w:abstractNumId w:val="30"/>
  </w:num>
  <w:num w:numId="19" w16cid:durableId="1464075142">
    <w:abstractNumId w:val="29"/>
  </w:num>
  <w:num w:numId="20" w16cid:durableId="2036685478">
    <w:abstractNumId w:val="19"/>
  </w:num>
  <w:num w:numId="21" w16cid:durableId="1545021792">
    <w:abstractNumId w:val="32"/>
  </w:num>
  <w:num w:numId="22" w16cid:durableId="944459084">
    <w:abstractNumId w:val="12"/>
  </w:num>
  <w:num w:numId="23" w16cid:durableId="1128933454">
    <w:abstractNumId w:val="13"/>
  </w:num>
  <w:num w:numId="24" w16cid:durableId="372923136">
    <w:abstractNumId w:val="14"/>
  </w:num>
  <w:num w:numId="25" w16cid:durableId="646399539">
    <w:abstractNumId w:val="26"/>
  </w:num>
  <w:num w:numId="26" w16cid:durableId="2125267267">
    <w:abstractNumId w:val="16"/>
  </w:num>
  <w:num w:numId="27" w16cid:durableId="877813552">
    <w:abstractNumId w:val="20"/>
  </w:num>
  <w:num w:numId="28" w16cid:durableId="78405021">
    <w:abstractNumId w:val="39"/>
  </w:num>
  <w:num w:numId="29" w16cid:durableId="2063097291">
    <w:abstractNumId w:val="25"/>
  </w:num>
  <w:num w:numId="30" w16cid:durableId="189491142">
    <w:abstractNumId w:val="38"/>
  </w:num>
  <w:num w:numId="31" w16cid:durableId="1014693929">
    <w:abstractNumId w:val="35"/>
  </w:num>
  <w:num w:numId="32" w16cid:durableId="621308237">
    <w:abstractNumId w:val="34"/>
  </w:num>
  <w:num w:numId="33" w16cid:durableId="1243684389">
    <w:abstractNumId w:val="4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31775"/>
    <w:rsid w:val="00034384"/>
    <w:rsid w:val="00042B21"/>
    <w:rsid w:val="00043650"/>
    <w:rsid w:val="00046611"/>
    <w:rsid w:val="00047EC1"/>
    <w:rsid w:val="000810EF"/>
    <w:rsid w:val="000A3D1F"/>
    <w:rsid w:val="000A7E27"/>
    <w:rsid w:val="000B4AB1"/>
    <w:rsid w:val="000C00EE"/>
    <w:rsid w:val="000C0DD7"/>
    <w:rsid w:val="000D17AF"/>
    <w:rsid w:val="000E2B66"/>
    <w:rsid w:val="000E2BD3"/>
    <w:rsid w:val="00103234"/>
    <w:rsid w:val="00110CA6"/>
    <w:rsid w:val="001211CF"/>
    <w:rsid w:val="00125BD7"/>
    <w:rsid w:val="001267FD"/>
    <w:rsid w:val="001336A7"/>
    <w:rsid w:val="00142D31"/>
    <w:rsid w:val="00144174"/>
    <w:rsid w:val="00145641"/>
    <w:rsid w:val="00146823"/>
    <w:rsid w:val="0014776F"/>
    <w:rsid w:val="00163755"/>
    <w:rsid w:val="00163BA8"/>
    <w:rsid w:val="00167CB1"/>
    <w:rsid w:val="00170496"/>
    <w:rsid w:val="001817A8"/>
    <w:rsid w:val="00183EF9"/>
    <w:rsid w:val="001A6602"/>
    <w:rsid w:val="001C7913"/>
    <w:rsid w:val="001E1661"/>
    <w:rsid w:val="00204FC7"/>
    <w:rsid w:val="0022420F"/>
    <w:rsid w:val="00230C0D"/>
    <w:rsid w:val="00235985"/>
    <w:rsid w:val="00251414"/>
    <w:rsid w:val="002579CB"/>
    <w:rsid w:val="00260288"/>
    <w:rsid w:val="00263E96"/>
    <w:rsid w:val="00292B7E"/>
    <w:rsid w:val="00294086"/>
    <w:rsid w:val="002A7AE9"/>
    <w:rsid w:val="002B2820"/>
    <w:rsid w:val="002B5FD0"/>
    <w:rsid w:val="002C079C"/>
    <w:rsid w:val="002E52F7"/>
    <w:rsid w:val="002E77F2"/>
    <w:rsid w:val="0030616D"/>
    <w:rsid w:val="00313818"/>
    <w:rsid w:val="00313E68"/>
    <w:rsid w:val="00315F4E"/>
    <w:rsid w:val="00342C83"/>
    <w:rsid w:val="003536F3"/>
    <w:rsid w:val="00360D2B"/>
    <w:rsid w:val="0036131C"/>
    <w:rsid w:val="00387518"/>
    <w:rsid w:val="00393D27"/>
    <w:rsid w:val="003A3459"/>
    <w:rsid w:val="003A5721"/>
    <w:rsid w:val="003B0ECA"/>
    <w:rsid w:val="003D68A2"/>
    <w:rsid w:val="003D7690"/>
    <w:rsid w:val="003F4652"/>
    <w:rsid w:val="003F66C1"/>
    <w:rsid w:val="00400930"/>
    <w:rsid w:val="00401BE6"/>
    <w:rsid w:val="00410756"/>
    <w:rsid w:val="004161BE"/>
    <w:rsid w:val="00420A3B"/>
    <w:rsid w:val="004250CD"/>
    <w:rsid w:val="004329A0"/>
    <w:rsid w:val="00450DCB"/>
    <w:rsid w:val="00453AE7"/>
    <w:rsid w:val="0046167D"/>
    <w:rsid w:val="0048693A"/>
    <w:rsid w:val="004A4F99"/>
    <w:rsid w:val="004A7BCA"/>
    <w:rsid w:val="004B2223"/>
    <w:rsid w:val="004C4E26"/>
    <w:rsid w:val="004D12FC"/>
    <w:rsid w:val="004E7120"/>
    <w:rsid w:val="005008A7"/>
    <w:rsid w:val="00501AAE"/>
    <w:rsid w:val="00513D2A"/>
    <w:rsid w:val="00524877"/>
    <w:rsid w:val="00533D84"/>
    <w:rsid w:val="00541AB2"/>
    <w:rsid w:val="00542FC2"/>
    <w:rsid w:val="0056290E"/>
    <w:rsid w:val="005630F5"/>
    <w:rsid w:val="00570BBC"/>
    <w:rsid w:val="005714E8"/>
    <w:rsid w:val="00583AF6"/>
    <w:rsid w:val="005853E9"/>
    <w:rsid w:val="0059154B"/>
    <w:rsid w:val="00595B3A"/>
    <w:rsid w:val="00596827"/>
    <w:rsid w:val="005A01D7"/>
    <w:rsid w:val="005A1D63"/>
    <w:rsid w:val="005C370F"/>
    <w:rsid w:val="005D0CAB"/>
    <w:rsid w:val="005E0D42"/>
    <w:rsid w:val="005E27D2"/>
    <w:rsid w:val="00600214"/>
    <w:rsid w:val="00606272"/>
    <w:rsid w:val="00607A01"/>
    <w:rsid w:val="00611E9D"/>
    <w:rsid w:val="00612014"/>
    <w:rsid w:val="00614E6C"/>
    <w:rsid w:val="00625F27"/>
    <w:rsid w:val="00630BF1"/>
    <w:rsid w:val="00636523"/>
    <w:rsid w:val="0064384F"/>
    <w:rsid w:val="00653301"/>
    <w:rsid w:val="00660843"/>
    <w:rsid w:val="00662385"/>
    <w:rsid w:val="006661EB"/>
    <w:rsid w:val="00680A79"/>
    <w:rsid w:val="006840B2"/>
    <w:rsid w:val="00685BCA"/>
    <w:rsid w:val="006A00B8"/>
    <w:rsid w:val="006A39C3"/>
    <w:rsid w:val="006C3503"/>
    <w:rsid w:val="006D3B7C"/>
    <w:rsid w:val="006D766F"/>
    <w:rsid w:val="006E3D7A"/>
    <w:rsid w:val="006E5CAF"/>
    <w:rsid w:val="00707842"/>
    <w:rsid w:val="00710FD4"/>
    <w:rsid w:val="00724798"/>
    <w:rsid w:val="007517EF"/>
    <w:rsid w:val="007639BD"/>
    <w:rsid w:val="00763A15"/>
    <w:rsid w:val="00765901"/>
    <w:rsid w:val="007669BB"/>
    <w:rsid w:val="00770B61"/>
    <w:rsid w:val="0077739A"/>
    <w:rsid w:val="00780372"/>
    <w:rsid w:val="00790297"/>
    <w:rsid w:val="00790A99"/>
    <w:rsid w:val="007940C3"/>
    <w:rsid w:val="00794B34"/>
    <w:rsid w:val="007C18F3"/>
    <w:rsid w:val="007C2F80"/>
    <w:rsid w:val="007C7292"/>
    <w:rsid w:val="007E0F17"/>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739F"/>
    <w:rsid w:val="00875AD4"/>
    <w:rsid w:val="00876B95"/>
    <w:rsid w:val="00877917"/>
    <w:rsid w:val="00887D3B"/>
    <w:rsid w:val="00895D59"/>
    <w:rsid w:val="0089635C"/>
    <w:rsid w:val="008A0615"/>
    <w:rsid w:val="008A23D8"/>
    <w:rsid w:val="008A6205"/>
    <w:rsid w:val="008B02EA"/>
    <w:rsid w:val="008C1E75"/>
    <w:rsid w:val="008C2F3F"/>
    <w:rsid w:val="008D7DFB"/>
    <w:rsid w:val="008F4CB8"/>
    <w:rsid w:val="0091391D"/>
    <w:rsid w:val="0091437A"/>
    <w:rsid w:val="00932979"/>
    <w:rsid w:val="00937D9A"/>
    <w:rsid w:val="0094413B"/>
    <w:rsid w:val="00961FC7"/>
    <w:rsid w:val="0097255A"/>
    <w:rsid w:val="00972747"/>
    <w:rsid w:val="00975B96"/>
    <w:rsid w:val="0098381D"/>
    <w:rsid w:val="0099093E"/>
    <w:rsid w:val="009957A7"/>
    <w:rsid w:val="009979CE"/>
    <w:rsid w:val="009A33E2"/>
    <w:rsid w:val="009B6250"/>
    <w:rsid w:val="009D1B34"/>
    <w:rsid w:val="009F2893"/>
    <w:rsid w:val="00A152C4"/>
    <w:rsid w:val="00A257D8"/>
    <w:rsid w:val="00A36D14"/>
    <w:rsid w:val="00A409E5"/>
    <w:rsid w:val="00A558F7"/>
    <w:rsid w:val="00A56CAF"/>
    <w:rsid w:val="00A70644"/>
    <w:rsid w:val="00A70888"/>
    <w:rsid w:val="00A83907"/>
    <w:rsid w:val="00A86A2A"/>
    <w:rsid w:val="00AA0631"/>
    <w:rsid w:val="00AA393B"/>
    <w:rsid w:val="00AB020F"/>
    <w:rsid w:val="00AC6623"/>
    <w:rsid w:val="00AE4F19"/>
    <w:rsid w:val="00AF09BF"/>
    <w:rsid w:val="00AF3554"/>
    <w:rsid w:val="00B032DB"/>
    <w:rsid w:val="00B03ACD"/>
    <w:rsid w:val="00B16429"/>
    <w:rsid w:val="00B16C0D"/>
    <w:rsid w:val="00B17FCA"/>
    <w:rsid w:val="00B212D0"/>
    <w:rsid w:val="00B368BB"/>
    <w:rsid w:val="00B37145"/>
    <w:rsid w:val="00B41D93"/>
    <w:rsid w:val="00B55396"/>
    <w:rsid w:val="00B5786C"/>
    <w:rsid w:val="00B70787"/>
    <w:rsid w:val="00B82FDC"/>
    <w:rsid w:val="00B83B7F"/>
    <w:rsid w:val="00B90D14"/>
    <w:rsid w:val="00B90EB9"/>
    <w:rsid w:val="00B922AA"/>
    <w:rsid w:val="00BA1AFF"/>
    <w:rsid w:val="00BB4740"/>
    <w:rsid w:val="00BC0EA4"/>
    <w:rsid w:val="00BC7EA8"/>
    <w:rsid w:val="00BD067F"/>
    <w:rsid w:val="00BE3E17"/>
    <w:rsid w:val="00C114F5"/>
    <w:rsid w:val="00C132EE"/>
    <w:rsid w:val="00C220F4"/>
    <w:rsid w:val="00C24B01"/>
    <w:rsid w:val="00C30588"/>
    <w:rsid w:val="00C502D1"/>
    <w:rsid w:val="00C5168A"/>
    <w:rsid w:val="00C63248"/>
    <w:rsid w:val="00C64603"/>
    <w:rsid w:val="00C8097A"/>
    <w:rsid w:val="00C8582E"/>
    <w:rsid w:val="00CA3A83"/>
    <w:rsid w:val="00CA3AEA"/>
    <w:rsid w:val="00CA4604"/>
    <w:rsid w:val="00CD05FD"/>
    <w:rsid w:val="00CE5A81"/>
    <w:rsid w:val="00CE751D"/>
    <w:rsid w:val="00D05B99"/>
    <w:rsid w:val="00D140E3"/>
    <w:rsid w:val="00D2351C"/>
    <w:rsid w:val="00D2413D"/>
    <w:rsid w:val="00D3277C"/>
    <w:rsid w:val="00D3453D"/>
    <w:rsid w:val="00D356ED"/>
    <w:rsid w:val="00D35F09"/>
    <w:rsid w:val="00D45286"/>
    <w:rsid w:val="00D51E0F"/>
    <w:rsid w:val="00D53DAE"/>
    <w:rsid w:val="00D56440"/>
    <w:rsid w:val="00D56F03"/>
    <w:rsid w:val="00D60D82"/>
    <w:rsid w:val="00D70F56"/>
    <w:rsid w:val="00D92161"/>
    <w:rsid w:val="00D959D3"/>
    <w:rsid w:val="00DB7ECE"/>
    <w:rsid w:val="00DC218E"/>
    <w:rsid w:val="00DD0F74"/>
    <w:rsid w:val="00E02BB7"/>
    <w:rsid w:val="00E04556"/>
    <w:rsid w:val="00E06028"/>
    <w:rsid w:val="00E1000F"/>
    <w:rsid w:val="00E10915"/>
    <w:rsid w:val="00E26274"/>
    <w:rsid w:val="00E351DF"/>
    <w:rsid w:val="00E44609"/>
    <w:rsid w:val="00E549A1"/>
    <w:rsid w:val="00E656FF"/>
    <w:rsid w:val="00E80A26"/>
    <w:rsid w:val="00E976B3"/>
    <w:rsid w:val="00EB1B89"/>
    <w:rsid w:val="00EB54F3"/>
    <w:rsid w:val="00EE482A"/>
    <w:rsid w:val="00EF3B2C"/>
    <w:rsid w:val="00EF434E"/>
    <w:rsid w:val="00EF49FE"/>
    <w:rsid w:val="00EF7AF2"/>
    <w:rsid w:val="00F17DDD"/>
    <w:rsid w:val="00F3468A"/>
    <w:rsid w:val="00F35323"/>
    <w:rsid w:val="00F64703"/>
    <w:rsid w:val="00F73CB6"/>
    <w:rsid w:val="00F823FB"/>
    <w:rsid w:val="00F9493F"/>
    <w:rsid w:val="00F977B6"/>
    <w:rsid w:val="00FA2E75"/>
    <w:rsid w:val="00FB1316"/>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2092</Words>
  <Characters>12553</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14616</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Radosław Śmiałek</cp:lastModifiedBy>
  <cp:revision>2</cp:revision>
  <cp:lastPrinted>2024-12-16T13:25:00Z</cp:lastPrinted>
  <dcterms:created xsi:type="dcterms:W3CDTF">2026-02-01T10:08:00Z</dcterms:created>
  <dcterms:modified xsi:type="dcterms:W3CDTF">2026-02-01T10:08:00Z</dcterms:modified>
</cp:coreProperties>
</file>